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lineRule="auto" w:line="12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  <w:lang w:val="en-US"/>
        </w:rPr>
        <w:t>MBAH MARYANN IFEYINWA</w:t>
      </w:r>
    </w:p>
    <w:p>
      <w:pPr>
        <w:pStyle w:val="style0"/>
        <w:spacing w:lineRule="auto" w:lin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Address: Mainland, Lagos.</w:t>
      </w:r>
    </w:p>
    <w:p>
      <w:pPr>
        <w:pStyle w:val="style0"/>
        <w:spacing w:lineRule="auto" w:lin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Email:maryannella7@gmail.com</w:t>
      </w:r>
    </w:p>
    <w:p>
      <w:pPr>
        <w:pStyle w:val="style0"/>
        <w:spacing w:lineRule="auto" w:line="120"/>
        <w:jc w:val="center"/>
        <w:rPr>
          <w:sz w:val="24"/>
          <w:szCs w:val="24"/>
        </w:rPr>
      </w:pPr>
      <w:r>
        <w:rPr>
          <w:b/>
          <w:bCs/>
          <w:sz w:val="28"/>
          <w:szCs w:val="28"/>
          <w:lang w:val="en-US"/>
        </w:rPr>
        <w:t>Phone: 08024191001, 08176162098</w:t>
      </w:r>
    </w:p>
    <w:p>
      <w:pPr>
        <w:pStyle w:val="style0"/>
        <w:spacing w:lineRule="auto" w:line="120"/>
        <w:jc w:val="center"/>
        <w:rPr>
          <w:sz w:val="24"/>
          <w:szCs w:val="24"/>
        </w:rPr>
      </w:pPr>
    </w:p>
    <w:p>
      <w:pPr>
        <w:pStyle w:val="style0"/>
        <w:spacing w:lineRule="auto" w:line="240"/>
        <w:jc w:val="both"/>
        <w:rPr>
          <w:caps/>
          <w:smallCaps w:val="false"/>
          <w:sz w:val="24"/>
          <w:szCs w:val="24"/>
        </w:rPr>
      </w:pPr>
      <w:r>
        <w:rPr>
          <w:caps/>
          <w:smallCaps w:val="false"/>
          <w:sz w:val="24"/>
          <w:szCs w:val="24"/>
          <w:lang w:val="en-US"/>
        </w:rPr>
        <w:t xml:space="preserve"> </w:t>
      </w:r>
      <w:r>
        <w:rPr>
          <w:b/>
          <w:bCs/>
          <w:caps/>
          <w:smallCaps w:val="false"/>
          <w:sz w:val="24"/>
          <w:szCs w:val="24"/>
          <w:lang w:val="en-US"/>
        </w:rPr>
        <w:t>Career Summary:</w:t>
      </w:r>
    </w:p>
    <w:p>
      <w:pPr>
        <w:pStyle w:val="style0"/>
        <w:spacing w:lineRule="auto" w:line="240"/>
        <w:jc w:val="both"/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Results-driven customer service expert with 8+ years of experience delivering exceptional customer experiences across various industries. Proven track record in marketing strategy execution, team collaboration, and innovative problem-solving. Possesses excellent communication, interpersonal, and presentation skills.</w:t>
      </w:r>
    </w:p>
    <w:p>
      <w:pPr>
        <w:pStyle w:val="style0"/>
        <w:spacing w:lineRule="auto" w:line="240"/>
        <w:jc w:val="both"/>
        <w:rPr>
          <w:b/>
          <w:bCs/>
          <w:caps/>
          <w:smallCaps w:val="false"/>
          <w:sz w:val="24"/>
          <w:szCs w:val="24"/>
        </w:rPr>
      </w:pPr>
      <w:r>
        <w:rPr>
          <w:b/>
          <w:bCs/>
          <w:caps/>
          <w:smallCaps w:val="false"/>
          <w:sz w:val="24"/>
          <w:szCs w:val="24"/>
          <w:lang w:val="en-US"/>
        </w:rPr>
        <w:t>Work Experience:</w:t>
      </w:r>
    </w:p>
    <w:p>
      <w:pPr>
        <w:pStyle w:val="style0"/>
        <w:spacing w:lineRule="auto" w:line="240"/>
        <w:jc w:val="both"/>
        <w:rPr>
          <w:b w:val="false"/>
          <w:bCs w:val="false"/>
          <w:caps/>
          <w:smallCaps w:val="false"/>
          <w:sz w:val="24"/>
          <w:szCs w:val="24"/>
          <w:lang w:val="en-US"/>
        </w:rPr>
      </w:pPr>
      <w:r>
        <w:rPr>
          <w:b/>
          <w:bCs/>
          <w:caps/>
          <w:smallCaps w:val="false"/>
          <w:sz w:val="24"/>
          <w:szCs w:val="24"/>
          <w:lang w:val="en-US"/>
        </w:rPr>
        <w:t>Administrative Assistant</w:t>
      </w:r>
      <w:r>
        <w:rPr>
          <w:b w:val="false"/>
          <w:bCs w:val="false"/>
          <w:caps/>
          <w:smallCaps w:val="false"/>
          <w:sz w:val="24"/>
          <w:szCs w:val="24"/>
          <w:lang w:val="en-US"/>
        </w:rPr>
        <w:t xml:space="preserve"> </w:t>
      </w:r>
    </w:p>
    <w:p>
      <w:pPr>
        <w:pStyle w:val="style0"/>
        <w:spacing w:lineRule="auto" w:line="240"/>
        <w:jc w:val="both"/>
        <w:rPr>
          <w:caps w:val="false"/>
          <w:smallCaps w:val="false"/>
          <w:sz w:val="24"/>
          <w:szCs w:val="24"/>
          <w:lang w:val="en-US"/>
        </w:rPr>
      </w:pPr>
      <w:r>
        <w:rPr>
          <w:b/>
          <w:bCs/>
          <w:caps/>
          <w:smallCaps w:val="false"/>
          <w:sz w:val="24"/>
          <w:szCs w:val="24"/>
          <w:lang w:val="en-US"/>
        </w:rPr>
        <w:t>d</w:t>
      </w:r>
      <w:r>
        <w:rPr>
          <w:b/>
          <w:bCs/>
          <w:caps w:val="false"/>
          <w:smallCaps w:val="false"/>
          <w:sz w:val="24"/>
          <w:szCs w:val="24"/>
          <w:lang w:val="en-US"/>
        </w:rPr>
        <w:t>epartment of Business Administration, University of Africa, Toru orua, Bayelsa State- (</w:t>
      </w:r>
      <w:r>
        <w:rPr>
          <w:b w:val="false"/>
          <w:bCs w:val="false"/>
          <w:caps w:val="false"/>
          <w:smallCaps w:val="false"/>
          <w:sz w:val="24"/>
          <w:szCs w:val="24"/>
          <w:lang w:val="en-US"/>
        </w:rPr>
        <w:t>August 2023- Present)</w:t>
      </w:r>
    </w:p>
    <w:p>
      <w:pPr>
        <w:pStyle w:val="style179"/>
        <w:numPr>
          <w:ilvl w:val="0"/>
          <w:numId w:val="1"/>
        </w:numPr>
        <w:spacing w:lineRule="auto" w:line="240"/>
        <w:jc w:val="both"/>
        <w:rPr>
          <w:caps w:val="false"/>
          <w:smallCaps w:val="false"/>
          <w:sz w:val="24"/>
          <w:szCs w:val="24"/>
        </w:rPr>
      </w:pPr>
      <w:r>
        <w:rPr>
          <w:caps w:val="false"/>
          <w:smallCaps w:val="false"/>
          <w:sz w:val="24"/>
          <w:szCs w:val="24"/>
          <w:lang w:val="en-US"/>
        </w:rPr>
        <w:t>Managed calendars, scheduled appointments, and coordinated meetings for executives</w:t>
      </w:r>
    </w:p>
    <w:p>
      <w:pPr>
        <w:pStyle w:val="style179"/>
        <w:numPr>
          <w:ilvl w:val="0"/>
          <w:numId w:val="9"/>
        </w:numPr>
        <w:spacing w:lineRule="auto" w:line="240"/>
        <w:jc w:val="both"/>
        <w:rPr>
          <w:caps w:val="false"/>
          <w:smallCaps w:val="false"/>
          <w:sz w:val="24"/>
          <w:szCs w:val="24"/>
        </w:rPr>
      </w:pPr>
      <w:r>
        <w:rPr>
          <w:caps w:val="false"/>
          <w:smallCaps w:val="false"/>
          <w:sz w:val="24"/>
          <w:szCs w:val="24"/>
          <w:lang w:val="en-US"/>
        </w:rPr>
        <w:t>Handled email and phone correspondence, responding to inquiries and resolving issues</w:t>
      </w:r>
    </w:p>
    <w:p>
      <w:pPr>
        <w:pStyle w:val="style179"/>
        <w:numPr>
          <w:ilvl w:val="0"/>
          <w:numId w:val="8"/>
        </w:numPr>
        <w:spacing w:lineRule="auto" w:line="240"/>
        <w:jc w:val="both"/>
        <w:rPr>
          <w:caps w:val="false"/>
          <w:smallCaps w:val="false"/>
          <w:sz w:val="24"/>
          <w:szCs w:val="24"/>
        </w:rPr>
      </w:pPr>
      <w:r>
        <w:rPr>
          <w:caps w:val="false"/>
          <w:smallCaps w:val="false"/>
          <w:sz w:val="24"/>
          <w:szCs w:val="24"/>
          <w:lang w:val="en-US"/>
        </w:rPr>
        <w:t>Prepared and edited documents, reports, and presentations</w:t>
      </w:r>
    </w:p>
    <w:p>
      <w:pPr>
        <w:pStyle w:val="style179"/>
        <w:numPr>
          <w:ilvl w:val="0"/>
          <w:numId w:val="10"/>
        </w:numPr>
        <w:spacing w:lineRule="auto" w:line="240"/>
        <w:jc w:val="both"/>
        <w:rPr>
          <w:caps w:val="false"/>
          <w:smallCaps w:val="false"/>
          <w:sz w:val="24"/>
          <w:szCs w:val="24"/>
          <w:lang w:val="en-US"/>
        </w:rPr>
      </w:pPr>
      <w:r>
        <w:rPr>
          <w:caps w:val="false"/>
          <w:smallCaps w:val="false"/>
          <w:sz w:val="24"/>
          <w:szCs w:val="24"/>
          <w:lang w:val="en-US"/>
        </w:rPr>
        <w:t>Maintained accurate and up-to-date records and databases</w:t>
      </w:r>
    </w:p>
    <w:p>
      <w:pPr>
        <w:pStyle w:val="style179"/>
        <w:numPr>
          <w:ilvl w:val="0"/>
          <w:numId w:val="10"/>
        </w:numPr>
        <w:spacing w:lineRule="auto" w:line="240"/>
        <w:jc w:val="both"/>
        <w:rPr>
          <w:caps w:val="false"/>
          <w:smallCaps w:val="false"/>
          <w:sz w:val="24"/>
          <w:szCs w:val="24"/>
        </w:rPr>
      </w:pPr>
      <w:r>
        <w:rPr>
          <w:caps w:val="false"/>
          <w:smallCaps w:val="false"/>
          <w:sz w:val="24"/>
          <w:szCs w:val="24"/>
          <w:lang w:val="en-US"/>
        </w:rPr>
        <w:t xml:space="preserve"> Provided administrative support to departments, including data entry and filing</w:t>
      </w:r>
    </w:p>
    <w:p>
      <w:pPr>
        <w:pStyle w:val="style179"/>
        <w:numPr>
          <w:ilvl w:val="0"/>
          <w:numId w:val="10"/>
        </w:numPr>
        <w:spacing w:lineRule="auto" w:line="240"/>
        <w:jc w:val="both"/>
        <w:rPr>
          <w:caps w:val="false"/>
          <w:smallCaps w:val="false"/>
          <w:sz w:val="24"/>
          <w:szCs w:val="24"/>
        </w:rPr>
      </w:pPr>
      <w:r>
        <w:rPr>
          <w:caps w:val="false"/>
          <w:smallCaps w:val="false"/>
          <w:sz w:val="24"/>
          <w:szCs w:val="24"/>
          <w:lang w:val="en-US"/>
        </w:rPr>
        <w:t>Coordinated travel arrangements and processed expense reports</w:t>
      </w:r>
    </w:p>
    <w:p>
      <w:pPr>
        <w:pStyle w:val="style179"/>
        <w:numPr>
          <w:ilvl w:val="0"/>
          <w:numId w:val="10"/>
        </w:numPr>
        <w:spacing w:lineRule="auto" w:line="240"/>
        <w:jc w:val="both"/>
        <w:rPr>
          <w:caps w:val="false"/>
          <w:smallCaps w:val="false"/>
          <w:sz w:val="24"/>
          <w:szCs w:val="24"/>
        </w:rPr>
      </w:pPr>
      <w:r>
        <w:rPr>
          <w:caps w:val="false"/>
          <w:smallCaps w:val="false"/>
          <w:sz w:val="24"/>
          <w:szCs w:val="24"/>
          <w:lang w:val="en-US"/>
        </w:rPr>
        <w:t>Developed and implemented administrative processes to improve efficiency</w:t>
      </w:r>
    </w:p>
    <w:p>
      <w:pPr>
        <w:pStyle w:val="style0"/>
        <w:spacing w:lineRule="auto" w:line="240"/>
        <w:jc w:val="both"/>
        <w:rPr>
          <w:caps w:val="false"/>
          <w:smallCaps w:val="false"/>
          <w:sz w:val="24"/>
          <w:szCs w:val="24"/>
        </w:rPr>
      </w:pPr>
      <w:r>
        <w:rPr>
          <w:b/>
          <w:bCs/>
          <w:caps/>
          <w:smallCaps w:val="false"/>
          <w:sz w:val="24"/>
          <w:szCs w:val="24"/>
          <w:lang w:val="en-US"/>
        </w:rPr>
        <w:t>Achievements</w:t>
      </w:r>
      <w:r>
        <w:rPr>
          <w:caps w:val="false"/>
          <w:smallCaps w:val="false"/>
          <w:sz w:val="24"/>
          <w:szCs w:val="24"/>
          <w:lang w:val="en-US"/>
        </w:rPr>
        <w:t>:</w:t>
      </w:r>
    </w:p>
    <w:p>
      <w:pPr>
        <w:pStyle w:val="style179"/>
        <w:numPr>
          <w:ilvl w:val="0"/>
          <w:numId w:val="11"/>
        </w:numPr>
        <w:spacing w:lineRule="auto" w:line="240"/>
        <w:jc w:val="both"/>
        <w:rPr>
          <w:caps w:val="false"/>
          <w:smallCaps w:val="false"/>
          <w:sz w:val="24"/>
          <w:szCs w:val="24"/>
        </w:rPr>
      </w:pPr>
      <w:r>
        <w:rPr>
          <w:caps w:val="false"/>
          <w:smallCaps w:val="false"/>
          <w:sz w:val="24"/>
          <w:szCs w:val="24"/>
          <w:lang w:val="en-US"/>
        </w:rPr>
        <w:t xml:space="preserve"> Improved office organization and efficiency by implementing a new filing system</w:t>
      </w:r>
    </w:p>
    <w:p>
      <w:pPr>
        <w:pStyle w:val="style179"/>
        <w:numPr>
          <w:ilvl w:val="0"/>
          <w:numId w:val="11"/>
        </w:numPr>
        <w:spacing w:lineRule="auto" w:line="240"/>
        <w:jc w:val="both"/>
        <w:rPr>
          <w:caps w:val="false"/>
          <w:smallCaps w:val="false"/>
          <w:sz w:val="24"/>
          <w:szCs w:val="24"/>
        </w:rPr>
      </w:pPr>
      <w:r>
        <w:rPr>
          <w:caps w:val="false"/>
          <w:smallCaps w:val="false"/>
          <w:sz w:val="24"/>
          <w:szCs w:val="24"/>
          <w:lang w:val="en-US"/>
        </w:rPr>
        <w:t>Successfully coordinated a large-scale event, resulting in positive feedback from attendees.</w:t>
      </w:r>
    </w:p>
    <w:p>
      <w:pPr>
        <w:pStyle w:val="style179"/>
        <w:numPr>
          <w:ilvl w:val="0"/>
          <w:numId w:val="11"/>
        </w:numPr>
        <w:spacing w:lineRule="auto" w:line="240"/>
        <w:jc w:val="both"/>
        <w:rPr>
          <w:caps/>
          <w:smallCaps w:val="false"/>
          <w:sz w:val="24"/>
          <w:szCs w:val="24"/>
        </w:rPr>
      </w:pPr>
      <w:r>
        <w:rPr>
          <w:caps w:val="false"/>
          <w:smallCaps w:val="false"/>
          <w:sz w:val="24"/>
          <w:szCs w:val="24"/>
          <w:lang w:val="en-US"/>
        </w:rPr>
        <w:t>Developed strong relationships with colleagues and members of the university by providing exceptional support.</w:t>
      </w:r>
    </w:p>
    <w:p>
      <w:pPr>
        <w:pStyle w:val="style0"/>
        <w:numPr>
          <w:ilvl w:val="0"/>
          <w:numId w:val="0"/>
        </w:numPr>
        <w:spacing w:lineRule="auto" w:line="240"/>
        <w:jc w:val="both"/>
        <w:rPr>
          <w:caps/>
          <w:smallCaps w:val="false"/>
          <w:sz w:val="24"/>
          <w:szCs w:val="24"/>
        </w:rPr>
      </w:pPr>
    </w:p>
    <w:p>
      <w:pPr>
        <w:pStyle w:val="style0"/>
        <w:spacing w:lineRule="auto" w:line="240"/>
        <w:jc w:val="both"/>
        <w:rPr>
          <w:b/>
          <w:bCs/>
          <w:sz w:val="24"/>
          <w:szCs w:val="24"/>
        </w:rPr>
      </w:pPr>
      <w:r>
        <w:rPr>
          <w:b/>
          <w:bCs/>
          <w:caps/>
          <w:smallCaps w:val="false"/>
          <w:sz w:val="24"/>
          <w:szCs w:val="24"/>
          <w:lang w:val="en-US"/>
        </w:rPr>
        <w:t>Customer Service Representative / Live Chat Agent (Remote</w:t>
      </w:r>
      <w:r>
        <w:rPr>
          <w:b/>
          <w:bCs/>
          <w:sz w:val="24"/>
          <w:szCs w:val="24"/>
          <w:lang w:val="en-US"/>
        </w:rPr>
        <w:t>)</w:t>
      </w:r>
    </w:p>
    <w:p>
      <w:pPr>
        <w:pStyle w:val="style0"/>
        <w:spacing w:lineRule="auto" w:line="240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Gift Cards to Naira-</w:t>
      </w:r>
      <w:r>
        <w:rPr>
          <w:sz w:val="24"/>
          <w:szCs w:val="24"/>
          <w:lang w:val="en-US"/>
        </w:rPr>
        <w:t xml:space="preserve"> Ikeja, Lagos (July 2022 - February 2024)</w:t>
      </w:r>
    </w:p>
    <w:p>
      <w:pPr>
        <w:pStyle w:val="style179"/>
        <w:numPr>
          <w:ilvl w:val="0"/>
          <w:numId w:val="2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Resolved customer complaints with empathetic communication, resulting in a 95% customer satisfaction rating</w:t>
      </w:r>
    </w:p>
    <w:p>
      <w:pPr>
        <w:pStyle w:val="style179"/>
        <w:numPr>
          <w:ilvl w:val="0"/>
          <w:numId w:val="2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Improved user experience by providing comprehensive assistance in website navigation and order placement, leading to a 25% increase in sales</w:t>
      </w:r>
    </w:p>
    <w:p>
      <w:pPr>
        <w:pStyle w:val="style179"/>
        <w:numPr>
          <w:ilvl w:val="0"/>
          <w:numId w:val="2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Consistently exceeded performance metrics, achieving an average handling time of 2 minutes and a first-call resolution rate of 90%</w:t>
      </w:r>
    </w:p>
    <w:p>
      <w:pPr>
        <w:pStyle w:val="style179"/>
        <w:numPr>
          <w:ilvl w:val="0"/>
          <w:numId w:val="2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Streamlined communication channels for efficient problem-solving across multiple platforms, reducing response time by 30%</w:t>
      </w:r>
    </w:p>
    <w:p>
      <w:pPr>
        <w:pStyle w:val="style179"/>
        <w:numPr>
          <w:ilvl w:val="0"/>
          <w:numId w:val="2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Collaborated with cross-functional teams to improve overall customer experience and identify new revenue opportunities, contributing to a 15% increase in customer retention</w:t>
      </w:r>
    </w:p>
    <w:p>
      <w:pPr>
        <w:pStyle w:val="style179"/>
        <w:numPr>
          <w:ilvl w:val="0"/>
          <w:numId w:val="12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Developed and implemented a knowledge base of frequently asked questions, reducing repeat inquiries by 30%</w:t>
      </w:r>
    </w:p>
    <w:p>
      <w:pPr>
        <w:pStyle w:val="style179"/>
        <w:numPr>
          <w:ilvl w:val="0"/>
          <w:numId w:val="13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Received frequent positive feedback from customers and colleagues, demonstrating excellent communication and problem-solving skills</w:t>
      </w:r>
    </w:p>
    <w:p>
      <w:pPr>
        <w:pStyle w:val="style0"/>
        <w:spacing w:lineRule="auto" w:line="240"/>
        <w:jc w:val="both"/>
        <w:rPr>
          <w:b/>
          <w:bCs/>
          <w:caps/>
          <w:smallCaps w:val="false"/>
          <w:sz w:val="24"/>
          <w:szCs w:val="24"/>
        </w:rPr>
      </w:pPr>
      <w:r>
        <w:rPr>
          <w:b/>
          <w:bCs/>
          <w:caps/>
          <w:smallCaps w:val="false"/>
          <w:sz w:val="24"/>
          <w:szCs w:val="24"/>
          <w:lang w:val="en-US"/>
        </w:rPr>
        <w:t>Brand Representative</w:t>
      </w:r>
    </w:p>
    <w:p>
      <w:pPr>
        <w:pStyle w:val="style0"/>
        <w:spacing w:lineRule="auto" w:line="240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 xml:space="preserve">Oriflame Cosmetics- </w:t>
      </w:r>
      <w:r>
        <w:rPr>
          <w:sz w:val="24"/>
          <w:szCs w:val="24"/>
          <w:lang w:val="en-US"/>
        </w:rPr>
        <w:t>Ikeja, Lagos (February 2017 - Present)</w:t>
      </w:r>
    </w:p>
    <w:p>
      <w:pPr>
        <w:pStyle w:val="style179"/>
        <w:numPr>
          <w:ilvl w:val="0"/>
          <w:numId w:val="3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Communicated product value, quality, and style to educate and entice potential customers, resulting in a 50% increase in sales</w:t>
      </w:r>
    </w:p>
    <w:p>
      <w:pPr>
        <w:pStyle w:val="style179"/>
        <w:numPr>
          <w:ilvl w:val="0"/>
          <w:numId w:val="3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Increased brand awareness through event marketing, demonstrations, sales, and brand promotion, reaching over 1,000 customers</w:t>
      </w:r>
    </w:p>
    <w:p>
      <w:pPr>
        <w:pStyle w:val="style179"/>
        <w:numPr>
          <w:ilvl w:val="0"/>
          <w:numId w:val="3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Developed and maintained strong customer relationships, contributing to a 20% increase in brand loyalty</w:t>
      </w:r>
    </w:p>
    <w:p>
      <w:pPr>
        <w:pStyle w:val="style179"/>
        <w:numPr>
          <w:ilvl w:val="0"/>
          <w:numId w:val="3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Demonstrated expertise in product knowledge, providing sound advice and personalized recommendations to customers</w:t>
      </w:r>
    </w:p>
    <w:p>
      <w:pPr>
        <w:pStyle w:val="style179"/>
        <w:numPr>
          <w:ilvl w:val="0"/>
          <w:numId w:val="3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Contributed to social media content, documenting brand impact and engaging with customers online</w:t>
      </w:r>
    </w:p>
    <w:p>
      <w:pPr>
        <w:pStyle w:val="style0"/>
        <w:spacing w:lineRule="auto" w:line="240"/>
        <w:jc w:val="both"/>
        <w:rPr>
          <w:b/>
          <w:bCs/>
          <w:caps/>
          <w:smallCaps w:val="false"/>
          <w:sz w:val="24"/>
          <w:szCs w:val="24"/>
        </w:rPr>
      </w:pPr>
      <w:r>
        <w:rPr>
          <w:b/>
          <w:bCs/>
          <w:caps/>
          <w:smallCaps w:val="false"/>
          <w:sz w:val="24"/>
          <w:szCs w:val="24"/>
          <w:lang w:val="en-US"/>
        </w:rPr>
        <w:t>Skills</w:t>
      </w:r>
    </w:p>
    <w:p>
      <w:pPr>
        <w:pStyle w:val="style179"/>
        <w:numPr>
          <w:ilvl w:val="0"/>
          <w:numId w:val="4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Customer Service: Excellent communication and interpersonal skills, with a proven track record of resolving customer complaints and exceeding customer satisfaction ratings</w:t>
      </w:r>
    </w:p>
    <w:p>
      <w:pPr>
        <w:pStyle w:val="style179"/>
        <w:numPr>
          <w:ilvl w:val="0"/>
          <w:numId w:val="4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Marketing and Sales: Strong understanding of marketing strategies and sales techniques, with experience in event marketing, brand promotion, and customer engagement</w:t>
      </w:r>
    </w:p>
    <w:p>
      <w:pPr>
        <w:pStyle w:val="style179"/>
        <w:numPr>
          <w:ilvl w:val="0"/>
          <w:numId w:val="4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Communication and Interpersonal: Excellent verbal and written communication skills, with the ability to work effectively with diverse teams and customers</w:t>
      </w:r>
    </w:p>
    <w:p>
      <w:pPr>
        <w:pStyle w:val="style179"/>
        <w:numPr>
          <w:ilvl w:val="0"/>
          <w:numId w:val="4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Problem-Solving and Adaptability: Proven ability to think critically and adapt to new situations, with experience in resolving customer complaints and improving processes</w:t>
      </w:r>
    </w:p>
    <w:p>
      <w:pPr>
        <w:pStyle w:val="style179"/>
        <w:numPr>
          <w:ilvl w:val="0"/>
          <w:numId w:val="4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Computer Operations: Proficient in computer operations, including Microsoft Office, Google Suite, and database management software</w:t>
      </w:r>
    </w:p>
    <w:p>
      <w:pPr>
        <w:pStyle w:val="style179"/>
        <w:numPr>
          <w:ilvl w:val="0"/>
          <w:numId w:val="4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Time Management and Organization: Strong organizational and time management skills, with experience in prioritizing tasks and meeting deadlines</w:t>
      </w:r>
    </w:p>
    <w:p>
      <w:pPr>
        <w:pStyle w:val="style179"/>
        <w:numPr>
          <w:ilvl w:val="0"/>
          <w:numId w:val="4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Teamwork and Collaboration: Proven ability to work effectively with cross-functional teams, with experience in collaborating with colleagues and stakeholders</w:t>
      </w:r>
    </w:p>
    <w:p>
      <w:pPr>
        <w:pStyle w:val="style179"/>
        <w:numPr>
          <w:ilvl w:val="0"/>
          <w:numId w:val="4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Adaptability and Flexibility: Willingness to learn and adapt to new situations, with experience in working in fast-paced environments</w:t>
      </w:r>
    </w:p>
    <w:p>
      <w:pPr>
        <w:pStyle w:val="style0"/>
        <w:spacing w:lineRule="auto" w:line="240"/>
        <w:jc w:val="both"/>
        <w:rPr>
          <w:b/>
          <w:bCs/>
          <w:caps/>
          <w:smallCaps w:val="false"/>
          <w:sz w:val="24"/>
          <w:szCs w:val="24"/>
        </w:rPr>
      </w:pPr>
      <w:r>
        <w:rPr>
          <w:b/>
          <w:bCs/>
          <w:caps/>
          <w:smallCaps w:val="false"/>
          <w:sz w:val="24"/>
          <w:szCs w:val="24"/>
          <w:lang w:val="en-US"/>
        </w:rPr>
        <w:t>Education</w:t>
      </w:r>
    </w:p>
    <w:p>
      <w:pPr>
        <w:pStyle w:val="style179"/>
        <w:numPr>
          <w:ilvl w:val="0"/>
          <w:numId w:val="14"/>
        </w:numPr>
        <w:spacing w:lineRule="auto" w:line="240"/>
        <w:jc w:val="both"/>
        <w:rPr>
          <w:b/>
          <w:bCs/>
          <w:caps w:val="false"/>
          <w:smallCaps w:val="false"/>
          <w:sz w:val="24"/>
          <w:szCs w:val="24"/>
        </w:rPr>
      </w:pPr>
      <w:r>
        <w:rPr>
          <w:b/>
          <w:bCs/>
          <w:caps w:val="false"/>
          <w:smallCaps w:val="false"/>
          <w:sz w:val="24"/>
          <w:szCs w:val="24"/>
          <w:lang w:val="en-US"/>
        </w:rPr>
        <w:t>Chartered Institute of customer relationship management, Bayelsa.</w:t>
      </w:r>
    </w:p>
    <w:p>
      <w:pPr>
        <w:pStyle w:val="style0"/>
        <w:numPr>
          <w:ilvl w:val="0"/>
          <w:numId w:val="0"/>
        </w:numPr>
        <w:spacing w:lineRule="auto" w:line="240"/>
        <w:jc w:val="both"/>
        <w:rPr>
          <w:b w:val="false"/>
          <w:bCs w:val="false"/>
          <w:caps w:val="false"/>
          <w:smallCaps w:val="false"/>
          <w:sz w:val="24"/>
          <w:szCs w:val="24"/>
        </w:rPr>
      </w:pPr>
      <w:r>
        <w:rPr>
          <w:b w:val="false"/>
          <w:bCs w:val="false"/>
          <w:caps w:val="false"/>
          <w:smallCaps w:val="false"/>
          <w:sz w:val="24"/>
          <w:szCs w:val="24"/>
          <w:lang w:val="en-US"/>
        </w:rPr>
        <w:t>Post Graduate Diploma, Customer Relationship Management (In Progress)</w:t>
      </w:r>
    </w:p>
    <w:p>
      <w:pPr>
        <w:pStyle w:val="style179"/>
        <w:numPr>
          <w:ilvl w:val="0"/>
          <w:numId w:val="7"/>
        </w:numPr>
        <w:spacing w:lineRule="auto" w:line="240"/>
        <w:jc w:val="both"/>
        <w:rPr>
          <w:b w:val="false"/>
          <w:bCs w:val="false"/>
          <w:caps/>
          <w:smallCaps w:val="false"/>
          <w:sz w:val="24"/>
          <w:szCs w:val="24"/>
        </w:rPr>
      </w:pPr>
      <w:r>
        <w:rPr>
          <w:b/>
          <w:bCs/>
          <w:caps w:val="false"/>
          <w:smallCaps w:val="false"/>
          <w:sz w:val="24"/>
          <w:szCs w:val="24"/>
          <w:lang w:val="en-US"/>
        </w:rPr>
        <w:t>Chartered Institute of Human Resources Management, Lagos.</w:t>
      </w:r>
    </w:p>
    <w:p>
      <w:pPr>
        <w:pStyle w:val="style0"/>
        <w:numPr>
          <w:ilvl w:val="0"/>
          <w:numId w:val="0"/>
        </w:numPr>
        <w:spacing w:lineRule="auto" w:line="240"/>
        <w:jc w:val="both"/>
        <w:rPr>
          <w:b/>
          <w:bCs/>
          <w:caps w:val="false"/>
          <w:smallCaps w:val="false"/>
          <w:sz w:val="24"/>
          <w:szCs w:val="24"/>
        </w:rPr>
      </w:pPr>
      <w:r>
        <w:rPr>
          <w:b w:val="false"/>
          <w:bCs w:val="false"/>
          <w:caps w:val="false"/>
          <w:smallCaps w:val="false"/>
          <w:sz w:val="24"/>
          <w:szCs w:val="24"/>
          <w:lang w:val="en-US"/>
        </w:rPr>
        <w:t>Post Graduate Diploma, Human Resources Management. (2023)</w:t>
      </w:r>
    </w:p>
    <w:p>
      <w:pPr>
        <w:pStyle w:val="style179"/>
        <w:numPr>
          <w:ilvl w:val="0"/>
          <w:numId w:val="5"/>
        </w:numPr>
        <w:spacing w:lineRule="auto" w:line="2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Enugu State University of Science and Technology, Enugu State</w:t>
      </w:r>
    </w:p>
    <w:p>
      <w:pPr>
        <w:pStyle w:val="style0"/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Bachelor of Science in Human Kinetics and Health Education (2021)</w:t>
      </w:r>
    </w:p>
    <w:p>
      <w:pPr>
        <w:pStyle w:val="style0"/>
        <w:spacing w:lineRule="auto" w:line="240"/>
        <w:jc w:val="both"/>
        <w:rPr>
          <w:sz w:val="24"/>
          <w:szCs w:val="24"/>
        </w:rPr>
      </w:pPr>
      <w:r>
        <w:rPr>
          <w:b/>
          <w:bCs/>
          <w:caps/>
          <w:smallCaps w:val="false"/>
          <w:sz w:val="24"/>
          <w:szCs w:val="24"/>
          <w:lang w:val="en-US"/>
        </w:rPr>
        <w:t>Languages</w:t>
      </w:r>
    </w:p>
    <w:p>
      <w:pPr>
        <w:pStyle w:val="style179"/>
        <w:numPr>
          <w:ilvl w:val="0"/>
          <w:numId w:val="6"/>
        </w:numPr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English (fluent)</w:t>
      </w:r>
    </w:p>
    <w:p>
      <w:pPr>
        <w:pStyle w:val="style0"/>
        <w:spacing w:lineRule="auto" w:line="240"/>
        <w:rPr>
          <w:sz w:val="24"/>
          <w:szCs w:val="24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588</Words>
  <Characters>4138</Characters>
  <Application>WPS Office</Application>
  <Paragraphs>57</Paragraphs>
  <CharactersWithSpaces>4680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2024-05-02T11:20:31Z</dcterms:created>
  <dc:creator>TECNO PR651H</dc:creator>
  <lastModifiedBy>TECNO PR651H</lastModifiedBy>
  <dcterms:modified xsi:type="dcterms:W3CDTF">2024-06-06T21:08:28Z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e3d387051937423cba49414556cae1c1</vt:lpwstr>
  </property>
</Properties>
</file>